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E23C39" w14:textId="77777777" w:rsidR="007A6B3A" w:rsidRPr="005711D8" w:rsidRDefault="007A6B3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 w:rsidRPr="005711D8">
        <w:rPr>
          <w:rFonts w:ascii="Calibri" w:hAnsi="Calibri"/>
          <w:b/>
          <w:bCs/>
        </w:rPr>
        <w:t xml:space="preserve">ANEXO </w:t>
      </w:r>
      <w:r w:rsidR="00BE35AA">
        <w:rPr>
          <w:rFonts w:ascii="Calibri" w:hAnsi="Calibri"/>
          <w:b/>
          <w:bCs/>
        </w:rPr>
        <w:t>VI</w:t>
      </w:r>
    </w:p>
    <w:p w14:paraId="2C2D20AA" w14:textId="2F09B5D8" w:rsidR="007A6B3A" w:rsidRPr="00B940F4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B940F4">
        <w:rPr>
          <w:rFonts w:ascii="Calibri" w:hAnsi="Calibri"/>
          <w:szCs w:val="22"/>
          <w:lang w:val="pt-PT"/>
        </w:rPr>
        <w:t xml:space="preserve">PREGÃO ELETRÔNICO Nº </w:t>
      </w:r>
      <w:r w:rsidR="00B940F4" w:rsidRPr="00B940F4">
        <w:rPr>
          <w:rFonts w:ascii="Calibri" w:hAnsi="Calibri"/>
          <w:szCs w:val="22"/>
          <w:lang w:val="pt-PT"/>
        </w:rPr>
        <w:t>0607</w:t>
      </w:r>
      <w:r w:rsidR="005D3F8F" w:rsidRPr="00B940F4">
        <w:rPr>
          <w:rFonts w:ascii="Calibri" w:hAnsi="Calibri"/>
          <w:szCs w:val="22"/>
          <w:lang w:val="pt-PT"/>
        </w:rPr>
        <w:t>/2021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4434EB01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  <w:r w:rsidR="00001659">
        <w:rPr>
          <w:rFonts w:ascii="Calibri" w:hAnsi="Calibri"/>
          <w:b/>
          <w:sz w:val="22"/>
          <w:szCs w:val="22"/>
        </w:rPr>
        <w:t xml:space="preserve"> Construtora e Transportes MV</w:t>
      </w:r>
    </w:p>
    <w:p w14:paraId="0F3B652D" w14:textId="558C11C9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  <w:r w:rsidR="00001659">
        <w:rPr>
          <w:rFonts w:ascii="Calibri" w:hAnsi="Calibri"/>
          <w:szCs w:val="22"/>
        </w:rPr>
        <w:t xml:space="preserve"> Rua Princesa Isabel, 884, Bela Vista</w:t>
      </w:r>
    </w:p>
    <w:p w14:paraId="74A52930" w14:textId="08B656DA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  <w:r w:rsidR="00001659">
        <w:rPr>
          <w:rFonts w:ascii="Calibri" w:hAnsi="Calibri"/>
          <w:sz w:val="22"/>
          <w:szCs w:val="22"/>
        </w:rPr>
        <w:t xml:space="preserve"> Ibirama</w:t>
      </w:r>
    </w:p>
    <w:p w14:paraId="7F2A1F54" w14:textId="0C8EEECA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  <w:r w:rsidR="00001659">
        <w:rPr>
          <w:rFonts w:ascii="Calibri" w:hAnsi="Calibri"/>
          <w:sz w:val="22"/>
          <w:szCs w:val="22"/>
        </w:rPr>
        <w:t xml:space="preserve"> SC</w:t>
      </w:r>
    </w:p>
    <w:p w14:paraId="0E00D454" w14:textId="43B1A55C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  <w:r w:rsidR="00001659">
        <w:rPr>
          <w:rFonts w:ascii="Calibri" w:hAnsi="Calibri"/>
          <w:sz w:val="22"/>
          <w:szCs w:val="22"/>
        </w:rPr>
        <w:t xml:space="preserve"> 89140-000</w:t>
      </w:r>
    </w:p>
    <w:p w14:paraId="50DE42E7" w14:textId="260C1E99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CNPJ/CPF/MF:</w:t>
      </w:r>
      <w:r w:rsidR="00001659">
        <w:rPr>
          <w:rFonts w:ascii="Calibri" w:hAnsi="Calibri"/>
          <w:sz w:val="22"/>
          <w:szCs w:val="22"/>
        </w:rPr>
        <w:t xml:space="preserve"> 13.399.930/0001-01</w:t>
      </w:r>
    </w:p>
    <w:p w14:paraId="79B96E15" w14:textId="6C8A56D0" w:rsidR="007A6B3A" w:rsidRPr="005711D8" w:rsidRDefault="00001659" w:rsidP="007A6B3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Telefones: (47</w:t>
      </w:r>
      <w:r w:rsidR="007A6B3A" w:rsidRPr="005711D8">
        <w:rPr>
          <w:rFonts w:ascii="Calibri" w:hAnsi="Calibri"/>
          <w:sz w:val="22"/>
          <w:szCs w:val="22"/>
        </w:rPr>
        <w:t xml:space="preserve">) </w:t>
      </w:r>
      <w:r>
        <w:rPr>
          <w:rFonts w:ascii="Calibri" w:hAnsi="Calibri"/>
          <w:sz w:val="22"/>
          <w:szCs w:val="22"/>
        </w:rPr>
        <w:t>98845-5337</w:t>
      </w:r>
      <w:r w:rsidR="007A6B3A" w:rsidRPr="005711D8">
        <w:rPr>
          <w:rFonts w:ascii="Calibri" w:hAnsi="Calibri"/>
          <w:sz w:val="22"/>
          <w:szCs w:val="22"/>
        </w:rPr>
        <w:t xml:space="preserve">            </w:t>
      </w:r>
    </w:p>
    <w:p w14:paraId="59C1177C" w14:textId="56A4FC40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  <w:r w:rsidR="00001659">
        <w:rPr>
          <w:rFonts w:ascii="Calibri" w:hAnsi="Calibri"/>
          <w:sz w:val="22"/>
          <w:szCs w:val="22"/>
        </w:rPr>
        <w:t>transportes.mv2010@gmail.com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1CC280EF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  <w:r w:rsidR="00001659">
        <w:rPr>
          <w:rFonts w:ascii="Calibri" w:hAnsi="Calibri"/>
          <w:sz w:val="22"/>
          <w:szCs w:val="22"/>
        </w:rPr>
        <w:t xml:space="preserve"> Banco do Brasil</w:t>
      </w:r>
    </w:p>
    <w:p w14:paraId="103C6CE5" w14:textId="5C9BA80D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</w:t>
      </w:r>
      <w:r w:rsidR="00104782">
        <w:rPr>
          <w:rFonts w:ascii="Calibri" w:hAnsi="Calibri"/>
          <w:sz w:val="22"/>
          <w:szCs w:val="22"/>
        </w:rPr>
        <w:t xml:space="preserve"> com DV</w:t>
      </w:r>
      <w:r w:rsidRPr="005711D8">
        <w:rPr>
          <w:rFonts w:ascii="Calibri" w:hAnsi="Calibri"/>
          <w:sz w:val="22"/>
          <w:szCs w:val="22"/>
        </w:rPr>
        <w:t>:</w:t>
      </w:r>
      <w:r w:rsidR="00001659">
        <w:rPr>
          <w:rFonts w:ascii="Calibri" w:hAnsi="Calibri"/>
          <w:sz w:val="22"/>
          <w:szCs w:val="22"/>
        </w:rPr>
        <w:t xml:space="preserve"> 0696-3</w:t>
      </w:r>
    </w:p>
    <w:p w14:paraId="792A3F64" w14:textId="0A1CEBB1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</w:t>
      </w:r>
      <w:r w:rsidR="00104782">
        <w:rPr>
          <w:rFonts w:ascii="Calibri" w:hAnsi="Calibri"/>
          <w:sz w:val="22"/>
          <w:szCs w:val="22"/>
        </w:rPr>
        <w:t xml:space="preserve"> com DV</w:t>
      </w:r>
      <w:r w:rsidRPr="005711D8">
        <w:rPr>
          <w:rFonts w:ascii="Calibri" w:hAnsi="Calibri"/>
          <w:sz w:val="22"/>
          <w:szCs w:val="22"/>
        </w:rPr>
        <w:t>:</w:t>
      </w:r>
      <w:r w:rsidR="00001659">
        <w:rPr>
          <w:rFonts w:ascii="Calibri" w:hAnsi="Calibri"/>
          <w:sz w:val="22"/>
          <w:szCs w:val="22"/>
        </w:rPr>
        <w:t xml:space="preserve"> 21.211-3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00B6DB8A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  <w:r w:rsidR="0000165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001659">
        <w:rPr>
          <w:rFonts w:ascii="Calibri" w:hAnsi="Calibri"/>
          <w:b/>
          <w:sz w:val="22"/>
          <w:szCs w:val="22"/>
        </w:rPr>
        <w:t>Julvania</w:t>
      </w:r>
      <w:proofErr w:type="spellEnd"/>
      <w:r w:rsidR="00001659">
        <w:rPr>
          <w:rFonts w:ascii="Calibri" w:hAnsi="Calibri"/>
          <w:b/>
          <w:sz w:val="22"/>
          <w:szCs w:val="22"/>
        </w:rPr>
        <w:t xml:space="preserve"> Meneghelli</w:t>
      </w:r>
    </w:p>
    <w:p w14:paraId="4F68A35D" w14:textId="15B88322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  <w:r w:rsidR="00001659">
        <w:rPr>
          <w:rFonts w:ascii="Calibri" w:hAnsi="Calibri"/>
          <w:sz w:val="22"/>
          <w:szCs w:val="22"/>
        </w:rPr>
        <w:t xml:space="preserve"> 867.008.399-04</w:t>
      </w:r>
    </w:p>
    <w:p w14:paraId="24B3461C" w14:textId="049DF3E5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  <w:r w:rsidR="00001659">
        <w:rPr>
          <w:rFonts w:ascii="Calibri" w:hAnsi="Calibri"/>
          <w:sz w:val="22"/>
          <w:szCs w:val="22"/>
        </w:rPr>
        <w:t xml:space="preserve"> Sócia Gerente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1693CDBA" w:rsidR="007A6B3A" w:rsidRDefault="00001659" w:rsidP="007A6B3A">
      <w:pPr>
        <w:jc w:val="both"/>
        <w:rPr>
          <w:rFonts w:ascii="Calibri" w:hAnsi="Calibri"/>
          <w:bCs/>
          <w:sz w:val="22"/>
          <w:szCs w:val="22"/>
          <w:lang w:val="pt-PT"/>
        </w:rPr>
      </w:pPr>
      <w:r>
        <w:rPr>
          <w:rFonts w:ascii="Calibri" w:hAnsi="Calibri"/>
          <w:bCs/>
          <w:sz w:val="22"/>
          <w:szCs w:val="22"/>
          <w:lang w:val="pt-PT"/>
        </w:rPr>
        <w:t>Ibirama, 07 de julho de 2021</w:t>
      </w:r>
    </w:p>
    <w:p w14:paraId="5F218432" w14:textId="23D9566C" w:rsidR="00F63808" w:rsidRDefault="00F63808" w:rsidP="007A6B3A">
      <w:pPr>
        <w:jc w:val="both"/>
        <w:rPr>
          <w:rFonts w:ascii="Calibri" w:hAnsi="Calibri"/>
          <w:bCs/>
          <w:sz w:val="22"/>
          <w:szCs w:val="22"/>
          <w:lang w:val="pt-PT"/>
        </w:rPr>
      </w:pPr>
    </w:p>
    <w:p w14:paraId="63D5220F" w14:textId="02887577" w:rsidR="00F63808" w:rsidRDefault="00F63808" w:rsidP="007A6B3A">
      <w:pPr>
        <w:jc w:val="both"/>
        <w:rPr>
          <w:rFonts w:ascii="Calibri" w:hAnsi="Calibri"/>
          <w:bCs/>
          <w:sz w:val="22"/>
          <w:szCs w:val="22"/>
          <w:lang w:val="pt-PT"/>
        </w:rPr>
      </w:pPr>
      <w:bookmarkStart w:id="0" w:name="_GoBack"/>
      <w:bookmarkEnd w:id="0"/>
    </w:p>
    <w:p w14:paraId="480F0BCE" w14:textId="0444B2D0" w:rsidR="00F63808" w:rsidRDefault="00F63808" w:rsidP="007A6B3A">
      <w:pPr>
        <w:jc w:val="both"/>
        <w:rPr>
          <w:rFonts w:ascii="Calibri" w:hAnsi="Calibri"/>
          <w:bCs/>
          <w:sz w:val="22"/>
          <w:szCs w:val="22"/>
          <w:lang w:val="pt-PT"/>
        </w:rPr>
      </w:pPr>
    </w:p>
    <w:p w14:paraId="5A8C78ED" w14:textId="77777777" w:rsidR="00F63808" w:rsidRPr="005711D8" w:rsidRDefault="00F63808" w:rsidP="007A6B3A">
      <w:pPr>
        <w:jc w:val="both"/>
        <w:rPr>
          <w:rFonts w:ascii="Calibri" w:hAnsi="Calibri"/>
          <w:sz w:val="22"/>
          <w:szCs w:val="22"/>
        </w:rPr>
      </w:pP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sectPr w:rsidR="007A6B3A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CC927" w14:textId="77777777" w:rsidR="00106C7B" w:rsidRDefault="00106C7B">
      <w:r>
        <w:separator/>
      </w:r>
    </w:p>
  </w:endnote>
  <w:endnote w:type="continuationSeparator" w:id="0">
    <w:p w14:paraId="2273BDAB" w14:textId="77777777" w:rsidR="00106C7B" w:rsidRDefault="0010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8B37F" w14:textId="50442D03" w:rsidR="00A34C68" w:rsidRPr="004F5BF8" w:rsidRDefault="00A34C68" w:rsidP="004F5B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0ED9A" w14:textId="77777777" w:rsidR="00106C7B" w:rsidRDefault="00106C7B">
      <w:r>
        <w:separator/>
      </w:r>
    </w:p>
  </w:footnote>
  <w:footnote w:type="continuationSeparator" w:id="0">
    <w:p w14:paraId="75997A09" w14:textId="77777777" w:rsidR="00106C7B" w:rsidRDefault="0010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F846" w14:textId="77777777" w:rsidR="00A34C68" w:rsidRPr="00A36649" w:rsidRDefault="00A34C68" w:rsidP="00FA48CA">
    <w:pPr>
      <w:ind w:left="1418"/>
      <w:rPr>
        <w:rFonts w:ascii="Calibri" w:hAnsi="Calibri"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t-BR"/>
      </w:rPr>
      <w:drawing>
        <wp:anchor distT="0" distB="0" distL="114300" distR="114300" simplePos="0" relativeHeight="251656704" behindDoc="0" locked="0" layoutInCell="1" allowOverlap="1" wp14:anchorId="29D57B9E" wp14:editId="7DF41B56">
          <wp:simplePos x="0" y="0"/>
          <wp:positionH relativeFrom="column">
            <wp:posOffset>212090</wp:posOffset>
          </wp:positionH>
          <wp:positionV relativeFrom="paragraph">
            <wp:posOffset>60960</wp:posOffset>
          </wp:positionV>
          <wp:extent cx="594995" cy="483235"/>
          <wp:effectExtent l="0" t="0" r="0" b="0"/>
          <wp:wrapNone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649">
      <w:rPr>
        <w:rFonts w:ascii="Calibri" w:hAnsi="Calibri"/>
        <w:b/>
        <w:sz w:val="20"/>
        <w:szCs w:val="20"/>
      </w:rPr>
      <w:t>ESTADO DE SANTA CATARINA</w:t>
    </w:r>
    <w:r w:rsidRPr="00A36649">
      <w:rPr>
        <w:rFonts w:ascii="Calibri" w:hAnsi="Calibri"/>
        <w:sz w:val="20"/>
        <w:szCs w:val="20"/>
      </w:rPr>
      <w:t xml:space="preserve"> </w:t>
    </w:r>
  </w:p>
  <w:p w14:paraId="356878C9" w14:textId="77777777" w:rsidR="00A34C68" w:rsidRPr="00A36649" w:rsidRDefault="00A34C68" w:rsidP="00FA48CA">
    <w:pPr>
      <w:ind w:left="1418"/>
      <w:rPr>
        <w:rFonts w:ascii="Calibri" w:hAnsi="Calibri"/>
        <w:sz w:val="20"/>
        <w:szCs w:val="20"/>
      </w:rPr>
    </w:pPr>
    <w:r w:rsidRPr="00A36649">
      <w:rPr>
        <w:rFonts w:ascii="Calibri" w:hAnsi="Calibri"/>
        <w:b/>
        <w:sz w:val="20"/>
        <w:szCs w:val="20"/>
      </w:rPr>
      <w:t>FUNDAÇÃO UNIVERSIDADE DO ESTADO DE SANTA CATARINA</w:t>
    </w:r>
  </w:p>
  <w:p w14:paraId="03EE8B51" w14:textId="77777777" w:rsidR="00A34C68" w:rsidRPr="00A36649" w:rsidRDefault="00A34C68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>PRÓ-REITORIA DE ADMINISTRAÇÃO – PROAD</w:t>
    </w:r>
  </w:p>
  <w:p w14:paraId="71636329" w14:textId="77777777" w:rsidR="00A34C68" w:rsidRPr="00A36649" w:rsidRDefault="00A34C68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 xml:space="preserve">COORDENADORIA DE LICITAÇÕES E COMPRAS - CLC         </w:t>
    </w:r>
  </w:p>
  <w:p w14:paraId="0CE019B4" w14:textId="77777777" w:rsidR="00A34C68" w:rsidRDefault="00A34C68" w:rsidP="00FA48CA">
    <w:pPr>
      <w:ind w:left="567"/>
      <w:rPr>
        <w:b/>
      </w:rPr>
    </w:pPr>
  </w:p>
  <w:p w14:paraId="0C46C0F9" w14:textId="77777777" w:rsidR="00A34C68" w:rsidRDefault="00A34C68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0C64F1"/>
    <w:multiLevelType w:val="multilevel"/>
    <w:tmpl w:val="FD88DE68"/>
    <w:lvl w:ilvl="0">
      <w:start w:val="4"/>
      <w:numFmt w:val="decimal"/>
      <w:lvlText w:val="%1"/>
      <w:lvlJc w:val="left"/>
      <w:pPr>
        <w:ind w:left="234" w:hanging="709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234" w:hanging="709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89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63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8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2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87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61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709"/>
      </w:pPr>
      <w:rPr>
        <w:rFonts w:hint="default"/>
        <w:lang w:val="pt-PT" w:eastAsia="en-US" w:bidi="ar-SA"/>
      </w:rPr>
    </w:lvl>
  </w:abstractNum>
  <w:abstractNum w:abstractNumId="9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2601306"/>
    <w:multiLevelType w:val="multilevel"/>
    <w:tmpl w:val="FBC2F60A"/>
    <w:lvl w:ilvl="0">
      <w:start w:val="4"/>
      <w:numFmt w:val="decimal"/>
      <w:lvlText w:val="%1"/>
      <w:lvlJc w:val="left"/>
      <w:pPr>
        <w:ind w:left="234" w:hanging="498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234" w:hanging="4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4" w:hanging="713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63" w:hanging="71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8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2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87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61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713"/>
      </w:pPr>
      <w:rPr>
        <w:rFonts w:hint="default"/>
        <w:lang w:val="pt-PT" w:eastAsia="en-US" w:bidi="ar-SA"/>
      </w:rPr>
    </w:lvl>
  </w:abstractNum>
  <w:abstractNum w:abstractNumId="11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2" w15:restartNumberingAfterBreak="0">
    <w:nsid w:val="566815F3"/>
    <w:multiLevelType w:val="multilevel"/>
    <w:tmpl w:val="7F5C6FB0"/>
    <w:lvl w:ilvl="0">
      <w:start w:val="1"/>
      <w:numFmt w:val="decimal"/>
      <w:lvlText w:val="%1."/>
      <w:lvlJc w:val="left"/>
      <w:pPr>
        <w:ind w:left="267" w:hanging="267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" w:hanging="46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" w:hanging="692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374" w:hanging="6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28" w:hanging="6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2" w:hanging="6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6" w:hanging="6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0" w:hanging="6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44" w:hanging="692"/>
      </w:pPr>
      <w:rPr>
        <w:rFonts w:hint="default"/>
        <w:lang w:val="pt-PT" w:eastAsia="en-US" w:bidi="ar-SA"/>
      </w:rPr>
    </w:lvl>
  </w:abstractNum>
  <w:abstractNum w:abstractNumId="13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6"/>
  </w:num>
  <w:num w:numId="6">
    <w:abstractNumId w:val="9"/>
  </w:num>
  <w:num w:numId="7">
    <w:abstractNumId w:val="5"/>
  </w:num>
  <w:num w:numId="8">
    <w:abstractNumId w:val="7"/>
  </w:num>
  <w:num w:numId="9">
    <w:abstractNumId w:val="13"/>
  </w:num>
  <w:num w:numId="10">
    <w:abstractNumId w:val="1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4"/>
  </w:num>
  <w:num w:numId="33">
    <w:abstractNumId w:val="15"/>
  </w:num>
  <w:num w:numId="34">
    <w:abstractNumId w:val="10"/>
  </w:num>
  <w:num w:numId="35">
    <w:abstractNumId w:val="8"/>
  </w:num>
  <w:num w:numId="3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9"/>
    <w:rsid w:val="0000165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021B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085A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4782"/>
    <w:rsid w:val="001054C6"/>
    <w:rsid w:val="00106C7B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163C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09BC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2079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0A0D"/>
    <w:rsid w:val="004F12CE"/>
    <w:rsid w:val="004F22FD"/>
    <w:rsid w:val="004F2E6A"/>
    <w:rsid w:val="004F367D"/>
    <w:rsid w:val="004F3C73"/>
    <w:rsid w:val="004F3F2B"/>
    <w:rsid w:val="004F4586"/>
    <w:rsid w:val="004F5BF8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0DA5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3F8F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3816"/>
    <w:rsid w:val="00667096"/>
    <w:rsid w:val="00671327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A6530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43D2"/>
    <w:rsid w:val="0073585D"/>
    <w:rsid w:val="00740325"/>
    <w:rsid w:val="007470AF"/>
    <w:rsid w:val="007515E5"/>
    <w:rsid w:val="00751C01"/>
    <w:rsid w:val="007529B9"/>
    <w:rsid w:val="00763992"/>
    <w:rsid w:val="00764AB8"/>
    <w:rsid w:val="00766CFB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B4E74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C4961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17B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C7316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4C68"/>
    <w:rsid w:val="00A3653A"/>
    <w:rsid w:val="00A36C4C"/>
    <w:rsid w:val="00A42BD5"/>
    <w:rsid w:val="00A51CCB"/>
    <w:rsid w:val="00A53A55"/>
    <w:rsid w:val="00A54375"/>
    <w:rsid w:val="00A569F4"/>
    <w:rsid w:val="00A66828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15B55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0F4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3E11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51E8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3808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1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66381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3816"/>
    <w:pPr>
      <w:widowControl w:val="0"/>
      <w:suppressAutoHyphens w:val="0"/>
      <w:autoSpaceDE w:val="0"/>
      <w:autoSpaceDN w:val="0"/>
      <w:ind w:left="787" w:right="130"/>
      <w:jc w:val="center"/>
    </w:pPr>
    <w:rPr>
      <w:rFonts w:ascii="Arial" w:eastAsia="Arial" w:hAnsi="Arial" w:cs="Arial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841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416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41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3288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1962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14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4375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271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88B8E-8FFB-4B2E-ABB1-E277BF82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BERNARDETE DA COSTA FRANCA</cp:lastModifiedBy>
  <cp:revision>2</cp:revision>
  <cp:lastPrinted>2021-05-05T19:24:00Z</cp:lastPrinted>
  <dcterms:created xsi:type="dcterms:W3CDTF">2021-07-08T13:33:00Z</dcterms:created>
  <dcterms:modified xsi:type="dcterms:W3CDTF">2021-07-08T13:33:00Z</dcterms:modified>
</cp:coreProperties>
</file>